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0EC02276"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3736CE">
              <w:rPr>
                <w:rFonts w:ascii="Arial" w:hAnsi="Arial" w:cs="Arial"/>
                <w:b/>
                <w:bCs/>
                <w:sz w:val="28"/>
                <w:szCs w:val="28"/>
              </w:rPr>
              <w:t xml:space="preserve">01 </w:t>
            </w:r>
            <w:r w:rsidR="003736CE" w:rsidRPr="003736CE">
              <w:rPr>
                <w:rFonts w:ascii="Arial" w:hAnsi="Arial" w:cs="Arial"/>
                <w:b/>
                <w:bCs/>
                <w:sz w:val="28"/>
                <w:szCs w:val="28"/>
              </w:rPr>
              <w:t>Coordination et bancarisation</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0CFCD256" w14:textId="061DAF0D" w:rsidR="009147F4" w:rsidRDefault="009B1CD0" w:rsidP="009147F4">
      <w:pPr>
        <w:pStyle w:val="fcasegauche"/>
        <w:tabs>
          <w:tab w:val="left" w:pos="851"/>
        </w:tabs>
        <w:spacing w:after="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3736CE" w:rsidRPr="003736CE">
        <w:rPr>
          <w:rFonts w:ascii="Arial" w:hAnsi="Arial" w:cs="Arial"/>
          <w:b/>
          <w:bCs/>
        </w:rPr>
        <w:t>1</w:t>
      </w:r>
      <w:r w:rsidR="00A46EF0">
        <w:rPr>
          <w:rFonts w:ascii="Arial" w:hAnsi="Arial" w:cs="Arial"/>
          <w:b/>
          <w:bCs/>
        </w:rPr>
        <w:t xml:space="preserve"> : </w:t>
      </w:r>
      <w:r w:rsidR="00A46EF0" w:rsidRPr="00A46EF0">
        <w:rPr>
          <w:rFonts w:ascii="Arial" w:hAnsi="Arial" w:cs="Arial"/>
          <w:b/>
          <w:bCs/>
        </w:rPr>
        <w:t>Coordination et bancarisation</w:t>
      </w:r>
    </w:p>
    <w:p w14:paraId="3FDE16B5" w14:textId="13E62B44"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L’objet des prestations consiste à superviser l’acquisition et la bancarisation des données sur la qualité des eaux</w:t>
      </w:r>
      <w:r>
        <w:rPr>
          <w:rFonts w:ascii="Arial" w:hAnsi="Arial" w:cs="Arial"/>
        </w:rPr>
        <w:t xml:space="preserve"> </w:t>
      </w:r>
      <w:r w:rsidRPr="006A6B62">
        <w:rPr>
          <w:rFonts w:ascii="Arial" w:hAnsi="Arial" w:cs="Arial"/>
        </w:rPr>
        <w:t>continentales du bassin Loire-Bretagne, (programmation et suivi des prélèvements, suivi du dépôt des données) à contrôler ces données, et à produire des analyses pour appuyer leur qualification.</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A46EF0"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A46EF0"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A46EF0"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A46EF0"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A46EF0"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A46EF0"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A46EF0"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80D396E"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6A6B62">
        <w:rPr>
          <w:rFonts w:ascii="Arial" w:hAnsi="Arial" w:cs="Arial"/>
        </w:rPr>
        <w:t xml:space="preserve">36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748CAB55"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A46EF0">
        <w:rPr>
          <w:rFonts w:ascii="Arial" w:hAnsi="Arial" w:cs="Arial"/>
        </w:rPr>
        <w:t>tacitement</w:t>
      </w:r>
      <w:r>
        <w:rPr>
          <w:rFonts w:ascii="Arial" w:hAnsi="Arial" w:cs="Arial"/>
        </w:rPr>
        <w:t>1 fois 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A46EF0"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A46EF0"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A46EF0"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A46EF0"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A46EF0"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A46EF0"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0BCA1F52" w:rsidR="005824AE" w:rsidRDefault="003736CE" w:rsidP="00FE48C9">
          <w:pPr>
            <w:jc w:val="center"/>
            <w:rPr>
              <w:rFonts w:ascii="Arial" w:hAnsi="Arial" w:cs="Arial"/>
              <w:b/>
            </w:rPr>
          </w:pPr>
          <w:r>
            <w:rPr>
              <w:rFonts w:ascii="Arial" w:hAnsi="Arial" w:cs="Arial"/>
              <w:b/>
              <w:i/>
            </w:rPr>
            <w:t>25S008-lot 1</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A6B62"/>
    <w:rsid w:val="006B5057"/>
    <w:rsid w:val="006C4338"/>
    <w:rsid w:val="006F3DF9"/>
    <w:rsid w:val="007060E5"/>
    <w:rsid w:val="00710FD6"/>
    <w:rsid w:val="00730A78"/>
    <w:rsid w:val="00730EA6"/>
    <w:rsid w:val="00757151"/>
    <w:rsid w:val="007909E0"/>
    <w:rsid w:val="0079785C"/>
    <w:rsid w:val="007D4001"/>
    <w:rsid w:val="007D408E"/>
    <w:rsid w:val="007D7A65"/>
    <w:rsid w:val="007F68A6"/>
    <w:rsid w:val="0083205E"/>
    <w:rsid w:val="00840934"/>
    <w:rsid w:val="00844DAA"/>
    <w:rsid w:val="008450C7"/>
    <w:rsid w:val="00876A73"/>
    <w:rsid w:val="008B2A38"/>
    <w:rsid w:val="009147F4"/>
    <w:rsid w:val="00930A5C"/>
    <w:rsid w:val="00934503"/>
    <w:rsid w:val="00972598"/>
    <w:rsid w:val="00983FF3"/>
    <w:rsid w:val="009B1CD0"/>
    <w:rsid w:val="009B45B9"/>
    <w:rsid w:val="009C4738"/>
    <w:rsid w:val="009D661E"/>
    <w:rsid w:val="00A34D04"/>
    <w:rsid w:val="00A46EF0"/>
    <w:rsid w:val="00A63726"/>
    <w:rsid w:val="00AB5FB5"/>
    <w:rsid w:val="00AE7831"/>
    <w:rsid w:val="00B02608"/>
    <w:rsid w:val="00B0289C"/>
    <w:rsid w:val="00B054DA"/>
    <w:rsid w:val="00B87564"/>
    <w:rsid w:val="00BA44E5"/>
    <w:rsid w:val="00BD767E"/>
    <w:rsid w:val="00BE6078"/>
    <w:rsid w:val="00C23457"/>
    <w:rsid w:val="00C40C12"/>
    <w:rsid w:val="00C630AD"/>
    <w:rsid w:val="00C635C1"/>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B2C74"/>
    <w:rsid w:val="00FE48C9"/>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2148</Words>
  <Characters>11817</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13938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3</cp:revision>
  <cp:lastPrinted>2016-11-04T11:53:00Z</cp:lastPrinted>
  <dcterms:created xsi:type="dcterms:W3CDTF">2025-07-21T13:44:00Z</dcterms:created>
  <dcterms:modified xsi:type="dcterms:W3CDTF">2025-07-21T13:52:00Z</dcterms:modified>
</cp:coreProperties>
</file>